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6711F7">
        <w:t>1</w:t>
      </w:r>
      <w:r w:rsidR="00D87EB8">
        <w:t>54</w:t>
      </w:r>
      <w:r w:rsidR="001A0F08">
        <w:t>-</w:t>
      </w:r>
      <w:r w:rsidR="00234D4F">
        <w:t>КС-</w:t>
      </w:r>
      <w:r w:rsidR="00CD5D52" w:rsidRPr="00CD5D52">
        <w:t>201</w:t>
      </w:r>
      <w:r w:rsidR="00A2376D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6711F7">
        <w:t>1</w:t>
      </w:r>
      <w:r w:rsidR="00D87EB8">
        <w:t>54</w:t>
      </w:r>
      <w:r w:rsidR="00CD5D52" w:rsidRPr="00CD5D52">
        <w:t>-КС-201</w:t>
      </w:r>
      <w:r w:rsidR="00A2376D">
        <w:t>5</w:t>
      </w:r>
      <w:r w:rsidR="00026FB9">
        <w:t xml:space="preserve"> </w:t>
      </w:r>
      <w:r w:rsidR="00546D76">
        <w:t xml:space="preserve">от </w:t>
      </w:r>
      <w:r w:rsidR="00383DE8">
        <w:t>21</w:t>
      </w:r>
      <w:r w:rsidR="007F19C3" w:rsidRPr="002C2CD4">
        <w:t>.</w:t>
      </w:r>
      <w:r w:rsidR="00383DE8">
        <w:t>05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C734E7" w:rsidRPr="00241B98">
        <w:rPr>
          <w:b/>
        </w:rPr>
        <w:t xml:space="preserve">«Выполнение </w:t>
      </w:r>
      <w:r w:rsidR="00C734E7">
        <w:rPr>
          <w:b/>
        </w:rPr>
        <w:t>проектно-изыскательских</w:t>
      </w:r>
      <w:r w:rsidR="00C734E7" w:rsidRPr="00241B98">
        <w:rPr>
          <w:b/>
        </w:rPr>
        <w:t xml:space="preserve"> работ</w:t>
      </w:r>
      <w:r w:rsidR="00C734E7">
        <w:rPr>
          <w:b/>
        </w:rPr>
        <w:t xml:space="preserve"> и ведение авторского надзора за выполнением строительно-монтажных работ в соответствии с</w:t>
      </w:r>
      <w:r w:rsidR="00C734E7" w:rsidRPr="00241B98">
        <w:rPr>
          <w:b/>
        </w:rPr>
        <w:t xml:space="preserve"> </w:t>
      </w:r>
      <w:r w:rsidR="00C734E7">
        <w:rPr>
          <w:b/>
        </w:rPr>
        <w:t>комплексным з</w:t>
      </w:r>
      <w:r w:rsidR="00C734E7" w:rsidRPr="00241B98">
        <w:rPr>
          <w:b/>
        </w:rPr>
        <w:t>адани</w:t>
      </w:r>
      <w:r w:rsidR="00C734E7">
        <w:rPr>
          <w:b/>
        </w:rPr>
        <w:t>ем</w:t>
      </w:r>
      <w:r w:rsidR="00C734E7" w:rsidRPr="00241B98">
        <w:rPr>
          <w:b/>
        </w:rPr>
        <w:t xml:space="preserve"> на проектирование </w:t>
      </w:r>
      <w:r w:rsidR="00C734E7">
        <w:rPr>
          <w:b/>
        </w:rPr>
        <w:t>№ КЗП-Т12 «Техническое перевооружение цехов №6, 12, 13, 17» и Перечнем объектов для ведения авторского надзора»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6711F7">
        <w:t>1</w:t>
      </w:r>
      <w:r w:rsidR="00C734E7">
        <w:t>54</w:t>
      </w:r>
      <w:r w:rsidR="00CD5D52" w:rsidRPr="00CD5D52">
        <w:t>-</w:t>
      </w:r>
      <w:r w:rsidR="00F53E1B">
        <w:t>КС</w:t>
      </w:r>
      <w:r w:rsidR="00CD5D52" w:rsidRPr="00CD5D52">
        <w:t>-201</w:t>
      </w:r>
      <w:r w:rsidR="009C4DE9">
        <w:t>5</w:t>
      </w:r>
    </w:p>
    <w:p w:rsidR="001E2DD9" w:rsidRDefault="004A41AE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C734E7" w:rsidRPr="00241B98">
        <w:rPr>
          <w:b/>
        </w:rPr>
        <w:t xml:space="preserve">«Выполнение </w:t>
      </w:r>
      <w:r w:rsidR="00C734E7">
        <w:rPr>
          <w:b/>
        </w:rPr>
        <w:t>проектно-изыскательских</w:t>
      </w:r>
      <w:r w:rsidR="00C734E7" w:rsidRPr="00241B98">
        <w:rPr>
          <w:b/>
        </w:rPr>
        <w:t xml:space="preserve"> работ</w:t>
      </w:r>
      <w:r w:rsidR="00C734E7">
        <w:rPr>
          <w:b/>
        </w:rPr>
        <w:t xml:space="preserve"> и ведение авторского надзора за выполнением строительно-монтажных работ в соответствии с</w:t>
      </w:r>
      <w:r w:rsidR="00C734E7" w:rsidRPr="00241B98">
        <w:rPr>
          <w:b/>
        </w:rPr>
        <w:t xml:space="preserve"> </w:t>
      </w:r>
      <w:r w:rsidR="00C734E7">
        <w:rPr>
          <w:b/>
        </w:rPr>
        <w:t>комплексным з</w:t>
      </w:r>
      <w:r w:rsidR="00C734E7" w:rsidRPr="00241B98">
        <w:rPr>
          <w:b/>
        </w:rPr>
        <w:t>адани</w:t>
      </w:r>
      <w:r w:rsidR="00C734E7">
        <w:rPr>
          <w:b/>
        </w:rPr>
        <w:t>ем</w:t>
      </w:r>
      <w:r w:rsidR="00C734E7" w:rsidRPr="00241B98">
        <w:rPr>
          <w:b/>
        </w:rPr>
        <w:t xml:space="preserve"> на проектирование </w:t>
      </w:r>
      <w:r w:rsidR="00C734E7">
        <w:rPr>
          <w:b/>
        </w:rPr>
        <w:t>№ КЗП-Т12 «Техническое перевооружение цехов №6, 12, 13, 17» и Перечнем объектов для ведения авторского надзора»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C734E7" w:rsidRDefault="00C734E7" w:rsidP="00C734E7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C734E7">
              <w:t xml:space="preserve">Выполнение проектно-изыскательских работ и ведение авторского надзора за выполнением строительно-монтажных работ в соответствии с комплексным заданием на проектирование № КЗП-Т12 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F53E1B" w:rsidRDefault="00F53E1B" w:rsidP="009332C1">
      <w:pPr>
        <w:jc w:val="right"/>
        <w:rPr>
          <w:b/>
          <w:bCs/>
        </w:rPr>
      </w:pPr>
    </w:p>
    <w:p w:rsidR="00C734E7" w:rsidRDefault="00C734E7" w:rsidP="009332C1">
      <w:pPr>
        <w:jc w:val="right"/>
        <w:rPr>
          <w:b/>
          <w:bCs/>
        </w:rPr>
      </w:pPr>
    </w:p>
    <w:p w:rsidR="00C734E7" w:rsidRDefault="00C734E7" w:rsidP="009332C1">
      <w:pPr>
        <w:jc w:val="right"/>
        <w:rPr>
          <w:b/>
          <w:bCs/>
        </w:rPr>
      </w:pPr>
    </w:p>
    <w:p w:rsidR="00C734E7" w:rsidRDefault="00C734E7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6711F7">
        <w:t>1</w:t>
      </w:r>
      <w:r w:rsidR="00C734E7">
        <w:t>54</w:t>
      </w:r>
      <w:r w:rsidR="00CD5D52" w:rsidRPr="00CD5D52">
        <w:t>-КС-201</w:t>
      </w:r>
      <w:r w:rsidR="009C4DE9">
        <w:t>5</w:t>
      </w:r>
    </w:p>
    <w:p w:rsidR="003A239B" w:rsidRDefault="003A239B">
      <w:pPr>
        <w:jc w:val="right"/>
        <w:rPr>
          <w:color w:val="FF0000"/>
        </w:rPr>
      </w:pP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045000" w:rsidRDefault="004937A2" w:rsidP="00383DE8">
            <w:pPr>
              <w:ind w:right="-72"/>
            </w:pPr>
            <w:r>
              <w:t xml:space="preserve">Протокол № </w:t>
            </w:r>
            <w:r w:rsidR="00383DE8">
              <w:t>107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4937A2" w:rsidP="00383DE8">
            <w:pPr>
              <w:spacing w:before="120"/>
            </w:pPr>
            <w:r w:rsidRPr="00264E47">
              <w:t>«</w:t>
            </w:r>
            <w:r w:rsidR="00383DE8">
              <w:t xml:space="preserve"> 21 </w:t>
            </w:r>
            <w:r>
              <w:t xml:space="preserve">» </w:t>
            </w:r>
            <w:r w:rsidR="00383DE8">
              <w:t>мая</w:t>
            </w:r>
            <w:r w:rsidRPr="00264E47">
              <w:t xml:space="preserve"> 201</w:t>
            </w:r>
            <w:r w:rsidR="0096447D">
              <w:t>5</w:t>
            </w:r>
            <w:r w:rsidRPr="00264E47">
              <w:t xml:space="preserve"> года</w:t>
            </w:r>
          </w:p>
        </w:tc>
      </w:tr>
    </w:tbl>
    <w:p w:rsidR="002D5F2C" w:rsidRDefault="002D5F2C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E81157">
        <w:t>в</w:t>
      </w:r>
      <w:r w:rsidR="00E81157" w:rsidRPr="00E81157">
        <w:t>ыполнение проектно-изыскательских работ и ведение авторского надзора за выполнением строительно-монтажных работ в соответствии с комплексным заданием на проектирование № КЗП-Т12 «Техническое перевооружение цехов №6, 12, 13, 17» и Перечнем объектов для ведения авторского надзора</w:t>
      </w:r>
      <w:r w:rsidR="00B13E56">
        <w:t>.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A86C45" w:rsidRDefault="00A61D1F" w:rsidP="0036458E">
      <w:pPr>
        <w:suppressAutoHyphens/>
        <w:ind w:firstLine="540"/>
        <w:jc w:val="both"/>
      </w:pPr>
      <w:r>
        <w:t xml:space="preserve">Согласно </w:t>
      </w:r>
      <w:r w:rsidR="00066EFB" w:rsidRPr="00E81157">
        <w:t>комплексн</w:t>
      </w:r>
      <w:r w:rsidR="00066EFB">
        <w:t>ого</w:t>
      </w:r>
      <w:r w:rsidR="00066EFB" w:rsidRPr="00E81157">
        <w:t xml:space="preserve"> задани</w:t>
      </w:r>
      <w:r w:rsidR="00066EFB">
        <w:t>я</w:t>
      </w:r>
      <w:r w:rsidR="00066EFB" w:rsidRPr="00E81157">
        <w:t xml:space="preserve"> на проектирование № КЗП-Т12 «Техническое перевооружение цехов №6, 12, 13, 17»</w:t>
      </w:r>
      <w:r w:rsidR="006303F8" w:rsidRPr="006303F8">
        <w:t xml:space="preserve"> </w:t>
      </w:r>
      <w:r w:rsidR="006303F8" w:rsidRPr="00B13E56">
        <w:t>и Перечн</w:t>
      </w:r>
      <w:r w:rsidR="006303F8">
        <w:t>я</w:t>
      </w:r>
      <w:r w:rsidR="006303F8" w:rsidRPr="00B13E56">
        <w:t xml:space="preserve"> объектов для ведения авторского надзора</w:t>
      </w:r>
      <w:r w:rsidR="00A86C45">
        <w:t>.</w:t>
      </w:r>
    </w:p>
    <w:p w:rsidR="00077B7F" w:rsidRDefault="0036458E" w:rsidP="00077B7F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</w:t>
      </w:r>
      <w:r w:rsidR="00A86C45" w:rsidRPr="007A0C4A">
        <w:t xml:space="preserve">, </w:t>
      </w:r>
      <w:r w:rsidR="00F32E9E">
        <w:t xml:space="preserve">проведение экспертизы промышленной безопасности, </w:t>
      </w:r>
      <w:r w:rsidR="00077B7F">
        <w:t>командировочные расходы, а также стоимость разработки обоснований безопасности оборудования, работающего под избыточным давлением. Виды оборудования, на которое разрабатывается обоснование безопасности, определены в техническом регламенте Таможенного союза «О безопасности оборудования, работающего под избыточным давлением».</w:t>
      </w:r>
    </w:p>
    <w:p w:rsidR="002D5F2C" w:rsidRDefault="002D5F2C" w:rsidP="001342E5">
      <w:pPr>
        <w:suppressAutoHyphens/>
        <w:ind w:firstLine="540"/>
        <w:jc w:val="both"/>
        <w:rPr>
          <w:i/>
          <w:u w:val="single"/>
        </w:rPr>
      </w:pP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 xml:space="preserve">проведение вышеуказанных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1B33B7" w:rsidRDefault="00037C9B" w:rsidP="00037C9B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с</w:t>
      </w:r>
      <w:r w:rsidRPr="00FB55FD">
        <w:t>видетельств</w:t>
      </w:r>
      <w:r>
        <w:t>а</w:t>
      </w:r>
      <w:r w:rsidRPr="00FB55FD">
        <w:t xml:space="preserve"> о допуске к работам</w:t>
      </w:r>
      <w:r>
        <w:t>, которые оказывают влияние на безопасность объектов капитального строительства</w:t>
      </w:r>
      <w:r w:rsidR="001B33B7">
        <w:t>:</w:t>
      </w:r>
    </w:p>
    <w:p w:rsidR="001B33B7" w:rsidRDefault="001B33B7" w:rsidP="001B33B7">
      <w:pPr>
        <w:numPr>
          <w:ilvl w:val="0"/>
          <w:numId w:val="47"/>
        </w:numPr>
        <w:suppressAutoHyphens/>
        <w:ind w:left="709" w:hanging="142"/>
        <w:jc w:val="both"/>
      </w:pPr>
      <w:r>
        <w:t xml:space="preserve">соответствующего </w:t>
      </w:r>
      <w:r w:rsidR="00037C9B">
        <w:t xml:space="preserve">по </w:t>
      </w:r>
      <w:r>
        <w:t xml:space="preserve">видам работ </w:t>
      </w:r>
      <w:r w:rsidR="00037C9B">
        <w:t>предмету закупки</w:t>
      </w:r>
      <w:r w:rsidR="001C1300">
        <w:t>,</w:t>
      </w:r>
    </w:p>
    <w:p w:rsidR="00037C9B" w:rsidRDefault="001B33B7" w:rsidP="001B33B7">
      <w:pPr>
        <w:numPr>
          <w:ilvl w:val="0"/>
          <w:numId w:val="47"/>
        </w:numPr>
        <w:suppressAutoHyphens/>
        <w:ind w:left="709" w:hanging="142"/>
        <w:jc w:val="both"/>
      </w:pPr>
      <w:r>
        <w:t>дающего право</w:t>
      </w:r>
      <w:r w:rsidR="00037C9B">
        <w:t xml:space="preserve"> заключения договоров по подготовке проектной документации, стоимость которых по одному договору не менее стоимости коммерческого предложения участника по предмету закупки;</w:t>
      </w:r>
    </w:p>
    <w:p w:rsidR="009814FC" w:rsidRPr="00037C9B" w:rsidRDefault="009814FC" w:rsidP="00037C9B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сертифицированной системы менеджмента качества в области выполнения ПИР;</w:t>
      </w:r>
    </w:p>
    <w:p w:rsidR="009814FC" w:rsidRDefault="001342E5" w:rsidP="00D63FE8">
      <w:pPr>
        <w:suppressAutoHyphens/>
        <w:ind w:firstLine="284"/>
        <w:jc w:val="both"/>
      </w:pPr>
      <w:r w:rsidRPr="00D63FE8">
        <w:rPr>
          <w:b/>
        </w:rPr>
        <w:t>-</w:t>
      </w:r>
      <w:r w:rsidRPr="00A003B6">
        <w:t xml:space="preserve"> </w:t>
      </w:r>
      <w:r w:rsidR="00B7161E">
        <w:t>н</w:t>
      </w:r>
      <w:r w:rsidR="00B7161E" w:rsidRPr="00B7161E">
        <w:t xml:space="preserve">аличие опыта </w:t>
      </w:r>
      <w:r w:rsidR="00FB5390">
        <w:t>работы проектной организации по выполнению собственными силами</w:t>
      </w:r>
      <w:r w:rsidR="00D63FE8">
        <w:t xml:space="preserve"> </w:t>
      </w:r>
      <w:r w:rsidR="00FB5390">
        <w:t>проектных работ по объектам, аналогичным предмету закупки</w:t>
      </w:r>
      <w:r w:rsidR="009814FC">
        <w:t>,</w:t>
      </w:r>
      <w:r w:rsidR="003C58EC">
        <w:t xml:space="preserve"> </w:t>
      </w:r>
      <w:r w:rsidR="009814FC">
        <w:t>не менее 3 лет,</w:t>
      </w:r>
    </w:p>
    <w:p w:rsidR="009814FC" w:rsidRDefault="009814FC" w:rsidP="001342E5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среднегодовой оборот подрядной организации за последние 3 года по ПИР должен составлять не менее </w:t>
      </w:r>
      <w:r w:rsidR="00275566">
        <w:t>13</w:t>
      </w:r>
      <w:r>
        <w:t xml:space="preserve"> млн. рублей (в т.ч. НДС);</w:t>
      </w:r>
    </w:p>
    <w:p w:rsidR="009A0FD3" w:rsidRDefault="009A0FD3" w:rsidP="009A0FD3">
      <w:pPr>
        <w:suppressAutoHyphens/>
        <w:ind w:firstLine="284"/>
        <w:jc w:val="both"/>
      </w:pPr>
      <w:r w:rsidRPr="00A003B6">
        <w:t xml:space="preserve">- наличие </w:t>
      </w:r>
      <w:r>
        <w:t>специалистов для выполнения работ по предмету закупки, аттестованных в области промышленной безопасности:</w:t>
      </w:r>
    </w:p>
    <w:p w:rsidR="009A0FD3" w:rsidRDefault="009A0FD3" w:rsidP="009A0FD3">
      <w:pPr>
        <w:numPr>
          <w:ilvl w:val="0"/>
          <w:numId w:val="50"/>
        </w:numPr>
        <w:suppressAutoHyphens/>
        <w:jc w:val="both"/>
      </w:pPr>
      <w:r>
        <w:t>А.1 (Основы промышленной безопасности),</w:t>
      </w:r>
    </w:p>
    <w:p w:rsidR="009A0FD3" w:rsidRDefault="009A0FD3" w:rsidP="009A0FD3">
      <w:pPr>
        <w:numPr>
          <w:ilvl w:val="0"/>
          <w:numId w:val="50"/>
        </w:numPr>
        <w:suppressAutoHyphens/>
        <w:jc w:val="both"/>
      </w:pPr>
      <w:r>
        <w:t>Б. 1.13 (Проектирование объектов нефтеперерабатывающей промышленности),</w:t>
      </w:r>
    </w:p>
    <w:p w:rsidR="009A0FD3" w:rsidRDefault="009A0FD3" w:rsidP="009A0FD3">
      <w:pPr>
        <w:numPr>
          <w:ilvl w:val="0"/>
          <w:numId w:val="50"/>
        </w:numPr>
        <w:suppressAutoHyphens/>
        <w:jc w:val="both"/>
      </w:pPr>
      <w:r>
        <w:t>Б.8.26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(демонтажом),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объектах);</w:t>
      </w:r>
    </w:p>
    <w:p w:rsidR="006E42C2" w:rsidRDefault="006E42C2" w:rsidP="001342E5">
      <w:pPr>
        <w:suppressAutoHyphens/>
        <w:ind w:firstLine="284"/>
        <w:jc w:val="both"/>
      </w:pPr>
      <w:r>
        <w:lastRenderedPageBreak/>
        <w:t>-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суток;</w:t>
      </w:r>
    </w:p>
    <w:p w:rsidR="006E42C2" w:rsidRDefault="006E42C2" w:rsidP="001342E5">
      <w:pPr>
        <w:suppressAutoHyphens/>
        <w:ind w:firstLine="284"/>
        <w:jc w:val="both"/>
      </w:pPr>
      <w:r>
        <w:t>- готовность разработать рабочую документацию с использованием системы автоматизированного проектирования (САПР) и смет в программном комплексе (Смета-Багира»;</w:t>
      </w:r>
    </w:p>
    <w:p w:rsidR="001342E5" w:rsidRDefault="00404EC7" w:rsidP="001342E5">
      <w:pPr>
        <w:suppressAutoHyphens/>
        <w:ind w:firstLine="284"/>
        <w:jc w:val="both"/>
      </w:pPr>
      <w:r>
        <w:t xml:space="preserve">- </w:t>
      </w:r>
      <w:r w:rsidR="00A33FDE">
        <w:t>с</w:t>
      </w:r>
      <w:r w:rsidR="00A33FDE" w:rsidRPr="00A33FDE">
        <w:t xml:space="preserve">оответствие  </w:t>
      </w:r>
      <w:r w:rsidR="00443387">
        <w:t xml:space="preserve">технического </w:t>
      </w:r>
      <w:r w:rsidR="00A33FDE" w:rsidRPr="00A33FDE">
        <w:t>предложения по составу и содержанию требованиям Задания на проектирование</w:t>
      </w:r>
      <w:r w:rsidR="00443387">
        <w:t>;</w:t>
      </w:r>
    </w:p>
    <w:p w:rsidR="006E42C2" w:rsidRDefault="006E42C2" w:rsidP="001342E5">
      <w:pPr>
        <w:suppressAutoHyphens/>
        <w:ind w:firstLine="284"/>
        <w:jc w:val="both"/>
      </w:pPr>
      <w:r>
        <w:t>- согласие организации по выполнению доли работ, которая должна быть выполнена собственными силами (в % от стоимости оферты), не менее 80% от стоимости оферты;</w:t>
      </w:r>
    </w:p>
    <w:p w:rsidR="00443387" w:rsidRPr="00A003B6" w:rsidRDefault="00443387" w:rsidP="00443387">
      <w:pPr>
        <w:suppressAutoHyphens/>
        <w:ind w:firstLine="284"/>
        <w:jc w:val="both"/>
      </w:pPr>
      <w:r w:rsidRPr="00A003B6">
        <w:t xml:space="preserve">-  </w:t>
      </w:r>
      <w:r>
        <w:t xml:space="preserve"> наименьшая твердая</w:t>
      </w:r>
      <w:r w:rsidRPr="00A003B6">
        <w:t xml:space="preserve"> договорная цена работ</w:t>
      </w:r>
      <w:r>
        <w:t>.</w:t>
      </w: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</w:t>
      </w:r>
      <w:r w:rsidRPr="0086301C">
        <w:t xml:space="preserve"> </w:t>
      </w:r>
      <w:r w:rsidR="00BE0504">
        <w:t xml:space="preserve">в соответствии с Календарным планом (приложение №2 к Договору):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6F6C15">
        <w:rPr>
          <w:b/>
          <w:i/>
        </w:rPr>
        <w:t>31</w:t>
      </w:r>
      <w:r w:rsidRPr="00C4198A">
        <w:rPr>
          <w:b/>
          <w:i/>
        </w:rPr>
        <w:t>.</w:t>
      </w:r>
      <w:r w:rsidR="006F6C15">
        <w:rPr>
          <w:b/>
          <w:i/>
        </w:rPr>
        <w:t>12</w:t>
      </w:r>
      <w:r w:rsidRPr="00C4198A">
        <w:rPr>
          <w:b/>
          <w:i/>
        </w:rPr>
        <w:t>.20</w:t>
      </w:r>
      <w:r w:rsidR="00F14A27">
        <w:rPr>
          <w:b/>
          <w:i/>
        </w:rPr>
        <w:t>17</w:t>
      </w:r>
      <w:r w:rsidRPr="00C4198A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DE3403" w:rsidRDefault="00682904" w:rsidP="00383DE8">
      <w:pPr>
        <w:wordWrap w:val="0"/>
        <w:spacing w:line="300" w:lineRule="atLeast"/>
        <w:jc w:val="both"/>
      </w:pPr>
      <w:r>
        <w:t xml:space="preserve">1. </w:t>
      </w:r>
      <w:r w:rsidR="00B84D68">
        <w:t>К</w:t>
      </w:r>
      <w:r w:rsidR="00B84D68" w:rsidRPr="00B84D68">
        <w:t>омплексн</w:t>
      </w:r>
      <w:r w:rsidR="00B84D68">
        <w:t>ое</w:t>
      </w:r>
      <w:r w:rsidR="00B84D68" w:rsidRPr="00B84D68">
        <w:t xml:space="preserve"> задание на проектирование № КЗП-Т12 «Техническое перевооружение цехов №6, 12, 13, 17 </w:t>
      </w:r>
      <w:r w:rsidR="00EF72C3" w:rsidRPr="00BA143C">
        <w:t>(приложение №1 к Договору)</w:t>
      </w:r>
      <w:r w:rsidR="00383DE8">
        <w:t xml:space="preserve"> </w:t>
      </w:r>
      <w:r w:rsidR="00383DE8" w:rsidRPr="009D096F">
        <w:t>выда</w:t>
      </w:r>
      <w:r w:rsidR="00383DE8">
        <w:t>ё</w:t>
      </w:r>
      <w:r w:rsidR="00383DE8" w:rsidRPr="009D096F">
        <w:t>тся в электронном виде,</w:t>
      </w:r>
      <w:r w:rsidR="00383DE8">
        <w:t xml:space="preserve"> </w:t>
      </w:r>
      <w:r w:rsidR="00383DE8" w:rsidRPr="009D096F">
        <w:t xml:space="preserve">по </w:t>
      </w:r>
      <w:r w:rsidR="00DE3403">
        <w:t>ссылке:</w:t>
      </w:r>
    </w:p>
    <w:p w:rsidR="00DE3403" w:rsidRPr="00DE3403" w:rsidRDefault="00DE3403" w:rsidP="00E46A7B">
      <w:pPr>
        <w:jc w:val="both"/>
        <w:rPr>
          <w:rFonts w:ascii="Helvetica" w:hAnsi="Helvetica" w:cs="Helvetica"/>
          <w:b/>
          <w:color w:val="333333"/>
          <w:sz w:val="21"/>
          <w:szCs w:val="21"/>
        </w:rPr>
      </w:pPr>
      <w:hyperlink r:id="rId10" w:history="1">
        <w:r w:rsidRPr="00DE3403">
          <w:rPr>
            <w:rStyle w:val="afd"/>
            <w:rFonts w:ascii="Helvetica" w:hAnsi="Helvetica" w:cs="Helvetica"/>
            <w:b/>
            <w:sz w:val="21"/>
            <w:szCs w:val="21"/>
          </w:rPr>
          <w:t>http://yanos.slavneft.ru/files/ТЗ (КЗП-Т12)_635678999989238675.zip</w:t>
        </w:r>
      </w:hyperlink>
      <w:r w:rsidRPr="00DE3403">
        <w:rPr>
          <w:rFonts w:ascii="Helvetica" w:hAnsi="Helvetica" w:cs="Helvetica"/>
          <w:b/>
          <w:color w:val="333333"/>
          <w:sz w:val="21"/>
          <w:szCs w:val="21"/>
        </w:rPr>
        <w:t xml:space="preserve"> </w:t>
      </w:r>
    </w:p>
    <w:p w:rsidR="00E46A7B" w:rsidRPr="00E46A7B" w:rsidRDefault="00E46A7B" w:rsidP="00E46A7B">
      <w:pPr>
        <w:jc w:val="both"/>
      </w:pPr>
      <w:r>
        <w:t>2.</w:t>
      </w:r>
      <w:r w:rsidRPr="00E46A7B">
        <w:t xml:space="preserve"> </w:t>
      </w:r>
      <w:r w:rsidRPr="00CD2314">
        <w:t>Перечень объектов для ведения авторского надзора</w:t>
      </w:r>
      <w:r>
        <w:t xml:space="preserve"> </w:t>
      </w:r>
      <w:r w:rsidRPr="00CD2314">
        <w:t>(Приложение №</w:t>
      </w:r>
      <w:r>
        <w:t>8</w:t>
      </w:r>
      <w:r w:rsidRPr="00CD2314">
        <w:t xml:space="preserve"> к договору</w:t>
      </w:r>
      <w:r>
        <w:t>);</w:t>
      </w:r>
    </w:p>
    <w:p w:rsidR="00682904" w:rsidRPr="0026558B" w:rsidRDefault="00E46A7B" w:rsidP="00EF72C3">
      <w:pPr>
        <w:jc w:val="both"/>
      </w:pPr>
      <w:r>
        <w:t>3</w:t>
      </w:r>
      <w:r w:rsidR="00682904" w:rsidRPr="0026558B">
        <w:t>. Типовые технические условия по проектированию части АТХ и на средства КИПиА для объектов ОАО «Славнефть-ЯНОС» от 18.04.2014 г.</w:t>
      </w:r>
      <w:r w:rsidR="00025BE1" w:rsidRPr="0026558B">
        <w:t xml:space="preserve"> (к п. 1.1.3 Договора)</w:t>
      </w:r>
      <w:r w:rsidR="00682904" w:rsidRPr="0026558B">
        <w:t>;</w:t>
      </w:r>
    </w:p>
    <w:p w:rsidR="00682904" w:rsidRPr="0026558B" w:rsidRDefault="00E46A7B" w:rsidP="00EF72C3">
      <w:pPr>
        <w:jc w:val="both"/>
      </w:pPr>
      <w:r>
        <w:t>4</w:t>
      </w:r>
      <w:r w:rsidR="00682904" w:rsidRPr="0026558B">
        <w:t>. Типовые технические условия по проектированию систем управления (часть АТХ) на установках ОАО «Славнефть-ЯНОС» от 06.02.2015 г.</w:t>
      </w:r>
      <w:r w:rsidR="00025BE1" w:rsidRPr="0026558B">
        <w:t xml:space="preserve"> (к п. 1.1.3 Договора).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106EFD" w:rsidRPr="007A0C4A" w:rsidRDefault="009846FF" w:rsidP="00106EFD">
      <w:pPr>
        <w:tabs>
          <w:tab w:val="left" w:pos="284"/>
          <w:tab w:val="left" w:pos="7938"/>
        </w:tabs>
        <w:spacing w:before="120"/>
        <w:ind w:firstLine="426"/>
        <w:jc w:val="both"/>
      </w:pPr>
      <w:r>
        <w:t xml:space="preserve">2.1. </w:t>
      </w:r>
      <w:r w:rsidR="00106EFD" w:rsidRPr="007A0C4A">
        <w:t xml:space="preserve">При составлении смет </w:t>
      </w:r>
      <w:r w:rsidR="00106EFD" w:rsidRPr="009846FF">
        <w:rPr>
          <w:i/>
        </w:rPr>
        <w:t>на разработку проектов</w:t>
      </w:r>
      <w:r w:rsidR="00106EFD" w:rsidRPr="007A0C4A">
        <w:t xml:space="preserve"> стоимость работ должна рассчитываться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определятся на основе расчета трудозатрат. Сметы должны быть составлены по формам 1ПС, 2П и 3П в соответствии с </w:t>
      </w:r>
      <w:r w:rsidR="00106EFD" w:rsidRPr="007A0C4A">
        <w:rPr>
          <w:rStyle w:val="aff2"/>
          <w:b w:val="0"/>
        </w:rPr>
        <w:t>Методикой определения стоимости строительной продукции на территории российской федерации</w:t>
      </w:r>
      <w:r w:rsidR="00106EFD" w:rsidRPr="007A0C4A">
        <w:t xml:space="preserve"> (МДС81-35.2004).</w:t>
      </w:r>
    </w:p>
    <w:p w:rsidR="00106EFD" w:rsidRDefault="00106EFD" w:rsidP="00106EFD">
      <w:pPr>
        <w:suppressAutoHyphens/>
        <w:autoSpaceDE w:val="0"/>
        <w:spacing w:before="120"/>
        <w:jc w:val="both"/>
      </w:pPr>
      <w:r w:rsidRPr="007A0C4A">
        <w:t xml:space="preserve">Сметы должны содержать все виды и объемы работ, указанные в задании на проектирование и договоре. </w:t>
      </w:r>
    </w:p>
    <w:p w:rsidR="00653DCD" w:rsidRPr="00683916" w:rsidRDefault="009846FF" w:rsidP="009846FF">
      <w:pPr>
        <w:jc w:val="both"/>
        <w:rPr>
          <w:rFonts w:cs="Arial"/>
          <w:bCs/>
          <w:i/>
          <w:kern w:val="32"/>
        </w:rPr>
      </w:pPr>
      <w:r w:rsidRPr="00683916">
        <w:t xml:space="preserve">       2.2.</w:t>
      </w:r>
      <w:r w:rsidRPr="00E26176">
        <w:rPr>
          <w:color w:val="FF0000"/>
        </w:rPr>
        <w:t xml:space="preserve"> </w:t>
      </w:r>
      <w:r w:rsidRPr="00683916">
        <w:rPr>
          <w:rFonts w:cs="Arial"/>
          <w:bCs/>
          <w:kern w:val="32"/>
        </w:rPr>
        <w:t xml:space="preserve">Технические проекты на оборудование должны быть выполнены Контрагентом собственными силами или с привлечением субподрядной организации. </w:t>
      </w:r>
      <w:r w:rsidRPr="00683916">
        <w:rPr>
          <w:rFonts w:cs="Arial"/>
          <w:bCs/>
          <w:i/>
          <w:kern w:val="32"/>
        </w:rPr>
        <w:t>В случае привлечения субподрядной организации Контрагент должен приложить к оферте документы</w:t>
      </w:r>
      <w:r w:rsidR="00F96400" w:rsidRPr="00683916">
        <w:rPr>
          <w:rFonts w:cs="Arial"/>
          <w:bCs/>
          <w:i/>
          <w:kern w:val="32"/>
        </w:rPr>
        <w:t xml:space="preserve"> Субподрядчика, относящиеся к Технической части оферты.</w:t>
      </w:r>
    </w:p>
    <w:p w:rsidR="009846FF" w:rsidRPr="007A0C4A" w:rsidRDefault="009846FF" w:rsidP="009846FF">
      <w:pPr>
        <w:jc w:val="both"/>
        <w:rPr>
          <w:rFonts w:cs="Arial"/>
          <w:bCs/>
          <w:kern w:val="32"/>
        </w:rPr>
      </w:pPr>
      <w:r w:rsidRPr="007A0C4A">
        <w:t>В течение всего срока выполнения проектных работ Контрагент должен направлять специалистов на объект проектирования для решения вопросов корректировки проектных решений и/или сбора исходных данных (при первой же необходимости их сбора) по требованию Заказчика. Количество визитов не ограничивается.</w:t>
      </w:r>
      <w:r w:rsidRPr="007A0C4A">
        <w:rPr>
          <w:rFonts w:cs="Arial"/>
          <w:bCs/>
          <w:kern w:val="32"/>
        </w:rPr>
        <w:t xml:space="preserve"> </w:t>
      </w:r>
    </w:p>
    <w:p w:rsidR="009846FF" w:rsidRPr="007A0C4A" w:rsidRDefault="009846FF" w:rsidP="009846FF">
      <w:pPr>
        <w:jc w:val="both"/>
      </w:pPr>
      <w:r w:rsidRPr="007A0C4A">
        <w:rPr>
          <w:rFonts w:cs="Arial"/>
          <w:bCs/>
          <w:kern w:val="32"/>
        </w:rPr>
        <w:lastRenderedPageBreak/>
        <w:t>По окончании проектных работ,</w:t>
      </w:r>
      <w:r w:rsidRPr="007A0C4A">
        <w:t xml:space="preserve"> </w:t>
      </w:r>
      <w:r w:rsidRPr="007A0C4A">
        <w:rPr>
          <w:rFonts w:cs="Arial"/>
          <w:bCs/>
          <w:kern w:val="32"/>
        </w:rPr>
        <w:t xml:space="preserve">при возникновении необходимости в </w:t>
      </w:r>
      <w:r w:rsidRPr="007A0C4A">
        <w:t>решении вопросов корректировки проектных решений во время подготовки к строительно-монтажным работам, Контрагент должен по требованию Заказчика направлять специалистов на объект проектирования.</w:t>
      </w:r>
    </w:p>
    <w:p w:rsidR="0036458E" w:rsidRDefault="0036458E" w:rsidP="009846FF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AD2451" w:rsidRPr="00AD2451" w:rsidRDefault="00AD2451" w:rsidP="00AD2451">
      <w:pPr>
        <w:spacing w:before="120"/>
        <w:ind w:left="426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быть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квалификационным требованиям, указанным в п. 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Default="0036458E" w:rsidP="0036458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9A54E7" w:rsidRPr="0067384A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67384A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Pr="00E164EF"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 xml:space="preserve">), </w:t>
      </w:r>
      <w:r>
        <w:t>составленные в соответствии с требованиями п. 2.1 Приложения №3 к настоящему ПДО</w:t>
      </w:r>
      <w:r w:rsidRPr="006D4830">
        <w:t>,</w:t>
      </w:r>
      <w:r>
        <w:rPr>
          <w:b/>
        </w:rPr>
        <w:t xml:space="preserve"> </w:t>
      </w:r>
      <w:r w:rsidRPr="00407AC6">
        <w:t>подписанны</w:t>
      </w:r>
      <w:r>
        <w:t>е</w:t>
      </w:r>
      <w:r w:rsidRPr="00407AC6">
        <w:t xml:space="preserve"> и скрепленны</w:t>
      </w:r>
      <w:r>
        <w:t>е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AD2451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9A54E7" w:rsidRPr="00257183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№6 к договору), подписанные и скрепленные печатью организации в редакции Заказчика, в 2 (двух) экземплярах;</w:t>
      </w:r>
    </w:p>
    <w:p w:rsidR="00257183" w:rsidRPr="00CD2314" w:rsidRDefault="00257183" w:rsidP="00257183">
      <w:pPr>
        <w:numPr>
          <w:ilvl w:val="0"/>
          <w:numId w:val="24"/>
        </w:numPr>
        <w:autoSpaceDE w:val="0"/>
        <w:jc w:val="both"/>
        <w:rPr>
          <w:iCs/>
        </w:rPr>
      </w:pPr>
      <w:r w:rsidRPr="00CD2314">
        <w:t>Обязательства Подрядчика по ведению авторского надзора (Приложение №7 к договору), подписанные и скрепленные печатью организации в редакции Заказчика, в 2 (двух) экземплярах;</w:t>
      </w:r>
    </w:p>
    <w:p w:rsidR="009A54E7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 xml:space="preserve">года,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83427D" w:rsidRPr="00407AC6" w:rsidRDefault="0083427D" w:rsidP="0083427D">
      <w:pPr>
        <w:numPr>
          <w:ilvl w:val="0"/>
          <w:numId w:val="24"/>
        </w:numPr>
        <w:autoSpaceDE w:val="0"/>
        <w:jc w:val="both"/>
      </w:pPr>
      <w:r>
        <w:t>Справка о кадровых ресурсах, которые будут привлечены для выполнения работ по тендеру, 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9A54E7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407AC6">
        <w:rPr>
          <w:iCs/>
        </w:rPr>
        <w:t>(Приложени</w:t>
      </w:r>
      <w:r>
        <w:rPr>
          <w:iCs/>
        </w:rPr>
        <w:t>е №</w:t>
      </w:r>
      <w:r w:rsidR="0083427D">
        <w:rPr>
          <w:iCs/>
        </w:rPr>
        <w:t>7</w:t>
      </w:r>
      <w:r w:rsidRPr="00407AC6">
        <w:rPr>
          <w:iCs/>
        </w:rPr>
        <w:t xml:space="preserve"> к настоящему ПДО)</w:t>
      </w:r>
      <w:r>
        <w:rPr>
          <w:sz w:val="20"/>
          <w:szCs w:val="20"/>
        </w:rPr>
        <w:t>;</w:t>
      </w:r>
    </w:p>
    <w:p w:rsidR="00AF14B9" w:rsidRDefault="00AF14B9" w:rsidP="00AF14B9">
      <w:pPr>
        <w:numPr>
          <w:ilvl w:val="0"/>
          <w:numId w:val="24"/>
        </w:numPr>
        <w:jc w:val="both"/>
      </w:pPr>
      <w:r>
        <w:t>Справка с расчетом, подтверждающая, что среднегодовой оборот организации за последние 3 года по ПИР должен составляет не менее 13 млн. рублей (в т.ч. НДС), с приложением з</w:t>
      </w:r>
      <w:r w:rsidRPr="003C60CF">
        <w:t>аверенн</w:t>
      </w:r>
      <w:r>
        <w:t>ой</w:t>
      </w:r>
      <w:r w:rsidRPr="003C60CF">
        <w:t xml:space="preserve"> копи</w:t>
      </w:r>
      <w:r>
        <w:t>и</w:t>
      </w:r>
      <w:r w:rsidRPr="003C60CF">
        <w:t xml:space="preserve"> финансовой отчетности </w:t>
      </w:r>
      <w:r w:rsidRPr="003C60CF">
        <w:rPr>
          <w:kern w:val="2"/>
        </w:rPr>
        <w:t>«Бухгалтерский баланс» (за 2014 год) и заверенн</w:t>
      </w:r>
      <w:r>
        <w:rPr>
          <w:kern w:val="2"/>
        </w:rPr>
        <w:t>ой</w:t>
      </w:r>
      <w:r w:rsidRPr="003C60CF">
        <w:rPr>
          <w:kern w:val="2"/>
        </w:rPr>
        <w:t xml:space="preserve"> копи</w:t>
      </w:r>
      <w:r>
        <w:rPr>
          <w:kern w:val="2"/>
        </w:rPr>
        <w:t>и</w:t>
      </w:r>
      <w:r w:rsidRPr="003C60CF">
        <w:rPr>
          <w:kern w:val="2"/>
        </w:rPr>
        <w:t xml:space="preserve"> </w:t>
      </w:r>
      <w:r w:rsidRPr="003C60CF">
        <w:t>«Отчета о прибылях и убытках» (за последние 3 года – 2012,2013,2014 гг</w:t>
      </w:r>
      <w:r>
        <w:t>.</w:t>
      </w:r>
      <w:r w:rsidRPr="003C60CF">
        <w:t>)</w:t>
      </w:r>
      <w: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«Смета-Багира»;</w:t>
      </w:r>
    </w:p>
    <w:p w:rsidR="009A54E7" w:rsidRPr="00497D1A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(в % от стоимости оферты), не менее 80% от стоимости оферты;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СРО;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9A54E7" w:rsidRPr="00250AAC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lastRenderedPageBreak/>
        <w:t>письмо в свободной форме, содержащее информацию о сроках выполнения работ по тендеру, условиях оплаты работ.</w:t>
      </w:r>
    </w:p>
    <w:p w:rsidR="00AD2451" w:rsidRPr="00802D8E" w:rsidRDefault="00AD2451" w:rsidP="00AD2451">
      <w:pPr>
        <w:ind w:left="720"/>
        <w:jc w:val="both"/>
        <w:rPr>
          <w:sz w:val="20"/>
          <w:szCs w:val="20"/>
        </w:rPr>
      </w:pPr>
    </w:p>
    <w:p w:rsidR="00D03483" w:rsidRDefault="00D03483" w:rsidP="00220170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>Особые условия</w:t>
      </w:r>
      <w:r w:rsidR="0036458E">
        <w:rPr>
          <w:b/>
          <w:iCs/>
        </w:rPr>
        <w:t>.</w:t>
      </w:r>
    </w:p>
    <w:p w:rsidR="008E0101" w:rsidRDefault="008E0101" w:rsidP="00220170">
      <w:pPr>
        <w:autoSpaceDE w:val="0"/>
        <w:autoSpaceDN w:val="0"/>
        <w:adjustRightInd w:val="0"/>
        <w:jc w:val="both"/>
        <w:rPr>
          <w:b/>
          <w:iCs/>
        </w:rPr>
      </w:pPr>
    </w:p>
    <w:p w:rsidR="00BE4CB6" w:rsidRDefault="0036458E" w:rsidP="00220170">
      <w:pPr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  <w:r w:rsidR="00220170">
        <w:rPr>
          <w:rFonts w:cs="Arial"/>
          <w:b/>
          <w:szCs w:val="22"/>
        </w:rPr>
        <w:t xml:space="preserve"> </w:t>
      </w:r>
    </w:p>
    <w:p w:rsidR="00DC2C85" w:rsidRDefault="00DC2C85" w:rsidP="00B05736">
      <w:pPr>
        <w:rPr>
          <w:rFonts w:cs="Arial"/>
          <w:b/>
          <w:szCs w:val="22"/>
        </w:rPr>
      </w:pPr>
    </w:p>
    <w:p w:rsidR="006711F7" w:rsidRDefault="006711F7" w:rsidP="00B05736">
      <w:pPr>
        <w:rPr>
          <w:rFonts w:cs="Arial"/>
          <w:b/>
          <w:szCs w:val="22"/>
        </w:rPr>
      </w:pPr>
    </w:p>
    <w:p w:rsidR="006711F7" w:rsidRDefault="006711F7" w:rsidP="00B05736">
      <w:pPr>
        <w:rPr>
          <w:rFonts w:cs="Arial"/>
          <w:b/>
          <w:szCs w:val="22"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sectPr w:rsidR="00B05736" w:rsidSect="00EA262F"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41AE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5AD"/>
    <w:rsid w:val="00004D98"/>
    <w:rsid w:val="000072C0"/>
    <w:rsid w:val="00007E23"/>
    <w:rsid w:val="00011E2E"/>
    <w:rsid w:val="00012047"/>
    <w:rsid w:val="000120D4"/>
    <w:rsid w:val="00012376"/>
    <w:rsid w:val="000156BF"/>
    <w:rsid w:val="000166D8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66EFB"/>
    <w:rsid w:val="00070F76"/>
    <w:rsid w:val="00072FB4"/>
    <w:rsid w:val="00074A4C"/>
    <w:rsid w:val="00075614"/>
    <w:rsid w:val="00077B7F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76C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1300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4A5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47F11"/>
    <w:rsid w:val="00250AAC"/>
    <w:rsid w:val="002518CE"/>
    <w:rsid w:val="00253EF5"/>
    <w:rsid w:val="00254851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5566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0134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0DC6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D5F2C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3DE1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41A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3DE8"/>
    <w:rsid w:val="00384C5F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1AE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23A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1F7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A7B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27D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0FD3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091C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4096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91C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14B9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4D68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07E91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4E7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87EB8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1BE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40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4090"/>
    <w:rsid w:val="00DF5256"/>
    <w:rsid w:val="00DF56CA"/>
    <w:rsid w:val="00DF7036"/>
    <w:rsid w:val="00DF7C91"/>
    <w:rsid w:val="00E002B1"/>
    <w:rsid w:val="00E03820"/>
    <w:rsid w:val="00E03D41"/>
    <w:rsid w:val="00E055F6"/>
    <w:rsid w:val="00E06AC5"/>
    <w:rsid w:val="00E10011"/>
    <w:rsid w:val="00E10044"/>
    <w:rsid w:val="00E11A70"/>
    <w:rsid w:val="00E11C0D"/>
    <w:rsid w:val="00E12A20"/>
    <w:rsid w:val="00E1316D"/>
    <w:rsid w:val="00E150DB"/>
    <w:rsid w:val="00E15AA2"/>
    <w:rsid w:val="00E15FD3"/>
    <w:rsid w:val="00E168B8"/>
    <w:rsid w:val="00E169D5"/>
    <w:rsid w:val="00E177AB"/>
    <w:rsid w:val="00E17A49"/>
    <w:rsid w:val="00E17DD7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6A87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157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4BC4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4A27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2E9E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628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0A7B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5B5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yanos.slavneft.ru/files/&#1058;&#1047;%20(&#1050;&#1047;&#1055;-&#1058;12)_635678999989238675.zip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3F0B5-6581-4797-B747-5757C8AF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2317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15497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2015-05-22T11:05:00Z</cp:lastPrinted>
  <dcterms:created xsi:type="dcterms:W3CDTF">2015-05-22T11:07:00Z</dcterms:created>
  <dcterms:modified xsi:type="dcterms:W3CDTF">2015-05-22T11:07:00Z</dcterms:modified>
</cp:coreProperties>
</file>